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A3" w:rsidRPr="00A12F0F" w:rsidRDefault="004A1150" w:rsidP="00A12F0F">
      <w:pPr>
        <w:ind w:left="4395" w:right="4302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A12F0F">
        <w:rPr>
          <w:rFonts w:ascii="Times New Roman" w:hAnsi="Times New Roman"/>
          <w:b/>
          <w:sz w:val="28"/>
          <w:szCs w:val="28"/>
          <w:lang w:val="uk-UA"/>
        </w:rPr>
        <w:t>Проєкт</w:t>
      </w:r>
    </w:p>
    <w:p w:rsidR="001F0EA3" w:rsidRDefault="00137577" w:rsidP="00A12F0F">
      <w:pPr>
        <w:ind w:left="439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вноситься народним депутат</w:t>
      </w:r>
      <w:r w:rsidR="00AA25E0"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="001F0EA3" w:rsidRPr="001F0EA3">
        <w:rPr>
          <w:rFonts w:ascii="Times New Roman" w:hAnsi="Times New Roman"/>
          <w:sz w:val="28"/>
          <w:szCs w:val="28"/>
          <w:lang w:val="uk-UA"/>
        </w:rPr>
        <w:t>України</w:t>
      </w:r>
    </w:p>
    <w:p w:rsidR="00AA25E0" w:rsidRDefault="00AA25E0" w:rsidP="00A12F0F">
      <w:pPr>
        <w:ind w:left="4395"/>
        <w:rPr>
          <w:rFonts w:ascii="Times New Roman" w:hAnsi="Times New Roman"/>
          <w:sz w:val="28"/>
          <w:szCs w:val="28"/>
          <w:lang w:val="uk-UA"/>
        </w:rPr>
      </w:pPr>
    </w:p>
    <w:p w:rsidR="00AA25E0" w:rsidRDefault="00AA25E0" w:rsidP="00A12F0F">
      <w:pPr>
        <w:ind w:left="439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Шуфричем Н. І.</w:t>
      </w:r>
    </w:p>
    <w:p w:rsidR="00137577" w:rsidRPr="001F0EA3" w:rsidRDefault="00137577" w:rsidP="001F0EA3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F0EA3" w:rsidRPr="001F0EA3" w:rsidRDefault="001F0EA3" w:rsidP="004A1150">
      <w:pPr>
        <w:autoSpaceDE w:val="0"/>
        <w:autoSpaceDN w:val="0"/>
        <w:adjustRightInd w:val="0"/>
        <w:spacing w:line="360" w:lineRule="auto"/>
        <w:ind w:right="5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F0EA3" w:rsidRPr="001F0EA3" w:rsidRDefault="001F0EA3" w:rsidP="001F0EA3">
      <w:pPr>
        <w:autoSpaceDE w:val="0"/>
        <w:autoSpaceDN w:val="0"/>
        <w:adjustRightInd w:val="0"/>
        <w:ind w:right="50"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F0EA3">
        <w:rPr>
          <w:rFonts w:ascii="Times New Roman" w:hAnsi="Times New Roman"/>
          <w:b/>
          <w:bCs/>
          <w:sz w:val="28"/>
          <w:szCs w:val="28"/>
          <w:lang w:val="uk-UA"/>
        </w:rPr>
        <w:t>ПОСТАНОВА</w:t>
      </w:r>
    </w:p>
    <w:p w:rsidR="001F0EA3" w:rsidRPr="001F0EA3" w:rsidRDefault="001F0EA3" w:rsidP="001F0EA3">
      <w:pPr>
        <w:autoSpaceDE w:val="0"/>
        <w:autoSpaceDN w:val="0"/>
        <w:adjustRightInd w:val="0"/>
        <w:ind w:right="50"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F0EA3"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1F0EA3" w:rsidRPr="001F0EA3" w:rsidRDefault="001F0EA3" w:rsidP="001F0EA3">
      <w:pPr>
        <w:autoSpaceDE w:val="0"/>
        <w:autoSpaceDN w:val="0"/>
        <w:adjustRightInd w:val="0"/>
        <w:ind w:right="50"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F0EA3" w:rsidRPr="001F0EA3" w:rsidRDefault="001F0EA3" w:rsidP="001F0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5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F0EA3">
        <w:rPr>
          <w:rFonts w:ascii="Times New Roman" w:hAnsi="Times New Roman"/>
          <w:b/>
          <w:bCs/>
          <w:sz w:val="28"/>
          <w:szCs w:val="28"/>
          <w:lang w:val="uk-UA"/>
        </w:rPr>
        <w:t>про прийняття за основу проект</w:t>
      </w:r>
      <w:r w:rsidR="00CA529F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Pr="001F0EA3">
        <w:rPr>
          <w:rFonts w:ascii="Times New Roman" w:hAnsi="Times New Roman"/>
          <w:b/>
          <w:bCs/>
          <w:sz w:val="28"/>
          <w:szCs w:val="28"/>
          <w:lang w:val="uk-UA"/>
        </w:rPr>
        <w:t xml:space="preserve"> Закону України  </w:t>
      </w:r>
    </w:p>
    <w:p w:rsidR="004A1150" w:rsidRPr="004A1150" w:rsidRDefault="004A1150" w:rsidP="004A1150">
      <w:pPr>
        <w:ind w:right="85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1150">
        <w:rPr>
          <w:rFonts w:ascii="Times New Roman" w:hAnsi="Times New Roman"/>
          <w:b/>
          <w:sz w:val="28"/>
          <w:szCs w:val="28"/>
          <w:lang w:val="uk-UA"/>
        </w:rPr>
        <w:t>«Про внесення змін до деяких Законів України щодо забезпечення мовних прав корін</w:t>
      </w:r>
      <w:r w:rsidR="002A0798">
        <w:rPr>
          <w:rFonts w:ascii="Times New Roman" w:hAnsi="Times New Roman"/>
          <w:b/>
          <w:sz w:val="28"/>
          <w:szCs w:val="28"/>
          <w:lang w:val="uk-UA"/>
        </w:rPr>
        <w:t>них народів, національних меншин</w:t>
      </w:r>
      <w:r w:rsidRPr="004A1150">
        <w:rPr>
          <w:rFonts w:ascii="Times New Roman" w:hAnsi="Times New Roman"/>
          <w:b/>
          <w:sz w:val="28"/>
          <w:szCs w:val="28"/>
          <w:lang w:val="uk-UA"/>
        </w:rPr>
        <w:t xml:space="preserve"> України </w:t>
      </w:r>
    </w:p>
    <w:p w:rsidR="004A1150" w:rsidRPr="004A1150" w:rsidRDefault="004A1150" w:rsidP="004A1150">
      <w:pPr>
        <w:ind w:right="85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1150">
        <w:rPr>
          <w:rFonts w:ascii="Times New Roman" w:hAnsi="Times New Roman"/>
          <w:b/>
          <w:sz w:val="28"/>
          <w:szCs w:val="28"/>
          <w:lang w:val="uk-UA"/>
        </w:rPr>
        <w:t>у сфері освіти»</w:t>
      </w:r>
    </w:p>
    <w:p w:rsidR="001F0EA3" w:rsidRPr="001F0EA3" w:rsidRDefault="001F0EA3" w:rsidP="001F0EA3">
      <w:pPr>
        <w:autoSpaceDE w:val="0"/>
        <w:autoSpaceDN w:val="0"/>
        <w:adjustRightInd w:val="0"/>
        <w:ind w:right="50" w:firstLine="7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1150" w:rsidRDefault="004A1150" w:rsidP="004A1150">
      <w:pPr>
        <w:spacing w:after="12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1150">
        <w:rPr>
          <w:rFonts w:ascii="Times New Roman" w:hAnsi="Times New Roman"/>
          <w:sz w:val="28"/>
          <w:szCs w:val="28"/>
          <w:lang w:val="uk-UA"/>
        </w:rPr>
        <w:t>Верховна Рада України</w:t>
      </w:r>
      <w:r w:rsidRPr="004A1150">
        <w:rPr>
          <w:rFonts w:ascii="Times New Roman" w:hAnsi="Times New Roman"/>
          <w:b/>
          <w:sz w:val="28"/>
          <w:szCs w:val="28"/>
          <w:lang w:val="uk-UA"/>
        </w:rPr>
        <w:t xml:space="preserve"> постановляє:</w:t>
      </w:r>
    </w:p>
    <w:p w:rsidR="004A1150" w:rsidRPr="004A1150" w:rsidRDefault="004A1150" w:rsidP="004A1150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1150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F0EA3" w:rsidRPr="004A1150">
        <w:rPr>
          <w:rFonts w:ascii="Times New Roman" w:hAnsi="Times New Roman"/>
          <w:sz w:val="28"/>
          <w:szCs w:val="28"/>
          <w:lang w:val="uk-UA"/>
        </w:rPr>
        <w:t xml:space="preserve">Прийняти за основу проект Закону України </w:t>
      </w:r>
      <w:r w:rsidRPr="004A1150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4A1150">
        <w:rPr>
          <w:rFonts w:ascii="Times New Roman" w:hAnsi="Times New Roman"/>
          <w:sz w:val="28"/>
          <w:szCs w:val="28"/>
          <w:lang w:val="uk-UA"/>
        </w:rPr>
        <w:t>Про внесення змін до деяких Законів України щодо забезпечення мовних прав корін</w:t>
      </w:r>
      <w:r w:rsidR="002A0798">
        <w:rPr>
          <w:rFonts w:ascii="Times New Roman" w:hAnsi="Times New Roman"/>
          <w:sz w:val="28"/>
          <w:szCs w:val="28"/>
          <w:lang w:val="uk-UA"/>
        </w:rPr>
        <w:t>них народів, національних меншин</w:t>
      </w:r>
      <w:r w:rsidRPr="004A1150">
        <w:rPr>
          <w:rFonts w:ascii="Times New Roman" w:hAnsi="Times New Roman"/>
          <w:sz w:val="28"/>
          <w:szCs w:val="28"/>
          <w:lang w:val="uk-UA"/>
        </w:rPr>
        <w:t xml:space="preserve"> України у сфері освіти»</w:t>
      </w:r>
      <w:r w:rsidR="001F0EA3" w:rsidRPr="004A1150">
        <w:rPr>
          <w:rFonts w:ascii="Times New Roman" w:hAnsi="Times New Roman"/>
          <w:sz w:val="28"/>
          <w:szCs w:val="28"/>
          <w:lang w:val="uk-UA"/>
        </w:rPr>
        <w:t>, поданий народни</w:t>
      </w:r>
      <w:r w:rsidR="007400D1" w:rsidRPr="004A1150">
        <w:rPr>
          <w:rFonts w:ascii="Times New Roman" w:hAnsi="Times New Roman"/>
          <w:sz w:val="28"/>
          <w:szCs w:val="28"/>
          <w:lang w:val="uk-UA"/>
        </w:rPr>
        <w:t>ми</w:t>
      </w:r>
      <w:r w:rsidR="001F0EA3" w:rsidRPr="004A1150">
        <w:rPr>
          <w:rFonts w:ascii="Times New Roman" w:hAnsi="Times New Roman"/>
          <w:sz w:val="28"/>
          <w:szCs w:val="28"/>
          <w:lang w:val="uk-UA"/>
        </w:rPr>
        <w:t xml:space="preserve"> депутат</w:t>
      </w:r>
      <w:r w:rsidR="007400D1" w:rsidRPr="004A1150">
        <w:rPr>
          <w:rFonts w:ascii="Times New Roman" w:hAnsi="Times New Roman"/>
          <w:sz w:val="28"/>
          <w:szCs w:val="28"/>
          <w:lang w:val="uk-UA"/>
        </w:rPr>
        <w:t>а</w:t>
      </w:r>
      <w:r w:rsidR="001F0EA3" w:rsidRPr="004A1150">
        <w:rPr>
          <w:rFonts w:ascii="Times New Roman" w:hAnsi="Times New Roman"/>
          <w:sz w:val="28"/>
          <w:szCs w:val="28"/>
          <w:lang w:val="uk-UA"/>
        </w:rPr>
        <w:t>м</w:t>
      </w:r>
      <w:r w:rsidR="007400D1" w:rsidRPr="004A1150">
        <w:rPr>
          <w:rFonts w:ascii="Times New Roman" w:hAnsi="Times New Roman"/>
          <w:sz w:val="28"/>
          <w:szCs w:val="28"/>
          <w:lang w:val="uk-UA"/>
        </w:rPr>
        <w:t>и</w:t>
      </w:r>
      <w:r w:rsidR="001F0EA3" w:rsidRPr="004A115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AA25E0">
        <w:rPr>
          <w:rFonts w:ascii="Times New Roman" w:hAnsi="Times New Roman"/>
          <w:sz w:val="28"/>
          <w:szCs w:val="28"/>
          <w:lang w:val="uk-UA"/>
        </w:rPr>
        <w:t xml:space="preserve"> Шуфричем Н. І. та іншими.</w:t>
      </w:r>
      <w:r w:rsidR="00A12F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0EA3" w:rsidRPr="004A1150" w:rsidRDefault="004A1150" w:rsidP="004A1150">
      <w:pPr>
        <w:spacing w:after="12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1150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F0EA3" w:rsidRPr="004A1150">
        <w:rPr>
          <w:rFonts w:ascii="Times New Roman" w:hAnsi="Times New Roman"/>
          <w:kern w:val="1"/>
          <w:sz w:val="28"/>
          <w:szCs w:val="28"/>
          <w:lang w:val="uk-UA"/>
        </w:rPr>
        <w:t>Доручити</w:t>
      </w:r>
      <w:r w:rsidR="001F0EA3" w:rsidRPr="004A1150">
        <w:rPr>
          <w:rFonts w:ascii="Times New Roman" w:hAnsi="Times New Roman"/>
          <w:bCs/>
          <w:kern w:val="1"/>
          <w:sz w:val="28"/>
          <w:szCs w:val="28"/>
          <w:lang w:val="uk-UA"/>
        </w:rPr>
        <w:t xml:space="preserve"> </w:t>
      </w:r>
      <w:r w:rsidR="001F0EA3" w:rsidRPr="004A1150">
        <w:rPr>
          <w:rFonts w:ascii="Times New Roman" w:hAnsi="Times New Roman"/>
          <w:kern w:val="1"/>
          <w:sz w:val="28"/>
          <w:szCs w:val="28"/>
          <w:lang w:val="uk-UA"/>
        </w:rPr>
        <w:t>головному комітету Верховної Ради України доопрацювати зазначений</w:t>
      </w:r>
      <w:r w:rsidR="001F0EA3" w:rsidRPr="001F0EA3">
        <w:rPr>
          <w:rFonts w:ascii="Times New Roman" w:hAnsi="Times New Roman"/>
          <w:kern w:val="1"/>
          <w:sz w:val="28"/>
          <w:szCs w:val="28"/>
          <w:lang w:val="uk-UA"/>
        </w:rPr>
        <w:t xml:space="preserve">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1F0EA3" w:rsidRDefault="001F0EA3" w:rsidP="001F0EA3">
      <w:pPr>
        <w:autoSpaceDE w:val="0"/>
        <w:autoSpaceDN w:val="0"/>
        <w:adjustRightInd w:val="0"/>
        <w:ind w:left="709" w:right="50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</w:p>
    <w:p w:rsidR="004A1150" w:rsidRPr="001F0EA3" w:rsidRDefault="004A1150" w:rsidP="001F0EA3">
      <w:pPr>
        <w:autoSpaceDE w:val="0"/>
        <w:autoSpaceDN w:val="0"/>
        <w:adjustRightInd w:val="0"/>
        <w:ind w:left="709" w:right="50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</w:p>
    <w:p w:rsidR="001F0EA3" w:rsidRPr="001F0EA3" w:rsidRDefault="001F0EA3" w:rsidP="001F0EA3">
      <w:pPr>
        <w:autoSpaceDE w:val="0"/>
        <w:autoSpaceDN w:val="0"/>
        <w:adjustRightInd w:val="0"/>
        <w:ind w:right="50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</w:p>
    <w:p w:rsidR="001F0EA3" w:rsidRPr="001F0EA3" w:rsidRDefault="001F0EA3" w:rsidP="001F0EA3">
      <w:pPr>
        <w:autoSpaceDE w:val="0"/>
        <w:autoSpaceDN w:val="0"/>
        <w:adjustRightInd w:val="0"/>
        <w:ind w:right="50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  <w:r w:rsidRPr="001F0EA3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 xml:space="preserve">Голова Верховної Ради </w:t>
      </w:r>
    </w:p>
    <w:p w:rsidR="001F0EA3" w:rsidRPr="001F0EA3" w:rsidRDefault="001F0EA3" w:rsidP="001F0EA3">
      <w:pPr>
        <w:autoSpaceDE w:val="0"/>
        <w:autoSpaceDN w:val="0"/>
        <w:adjustRightInd w:val="0"/>
        <w:ind w:right="6712"/>
        <w:jc w:val="center"/>
        <w:rPr>
          <w:rFonts w:ascii="Times New Roman" w:hAnsi="Times New Roman"/>
          <w:kern w:val="1"/>
          <w:sz w:val="28"/>
          <w:szCs w:val="28"/>
          <w:lang w:val="uk-UA"/>
        </w:rPr>
      </w:pPr>
      <w:r w:rsidRPr="001F0EA3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>України</w:t>
      </w:r>
    </w:p>
    <w:p w:rsidR="005E1C80" w:rsidRPr="001F0EA3" w:rsidRDefault="005E1C80" w:rsidP="001F0EA3">
      <w:pPr>
        <w:ind w:right="50"/>
        <w:rPr>
          <w:rFonts w:ascii="Times New Roman" w:hAnsi="Times New Roman"/>
          <w:lang w:val="uk-UA"/>
        </w:rPr>
      </w:pPr>
    </w:p>
    <w:sectPr w:rsidR="005E1C80" w:rsidRPr="001F0EA3" w:rsidSect="00CE1023">
      <w:pgSz w:w="12240" w:h="15840"/>
      <w:pgMar w:top="1134" w:right="850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Historic">
    <w:altName w:val="Vrinda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A3"/>
    <w:rsid w:val="00137577"/>
    <w:rsid w:val="001F0EA3"/>
    <w:rsid w:val="002A0798"/>
    <w:rsid w:val="004A1150"/>
    <w:rsid w:val="005E1C80"/>
    <w:rsid w:val="007121E2"/>
    <w:rsid w:val="007400D1"/>
    <w:rsid w:val="00802808"/>
    <w:rsid w:val="009263B9"/>
    <w:rsid w:val="00A12F0F"/>
    <w:rsid w:val="00AA25E0"/>
    <w:rsid w:val="00C00E2F"/>
    <w:rsid w:val="00CA529F"/>
    <w:rsid w:val="00CE1023"/>
    <w:rsid w:val="00F6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672BB9-8278-4E99-967C-B80403DE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1E2"/>
    <w:rPr>
      <w:rFonts w:ascii="Segoe UI Historic" w:hAnsi="Segoe UI Historic" w:cs="Segoe UI Historic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7121E2"/>
    <w:rPr>
      <w:rFonts w:ascii="Segoe UI Historic" w:hAnsi="Segoe UI Historic" w:cs="Segoe UI Histor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 None</dc:creator>
  <cp:keywords/>
  <dc:description/>
  <cp:lastModifiedBy>Кузьмич Олена Олегівна</cp:lastModifiedBy>
  <cp:revision>2</cp:revision>
  <cp:lastPrinted>2021-01-25T11:05:00Z</cp:lastPrinted>
  <dcterms:created xsi:type="dcterms:W3CDTF">2021-01-26T13:52:00Z</dcterms:created>
  <dcterms:modified xsi:type="dcterms:W3CDTF">2021-01-26T13:52:00Z</dcterms:modified>
</cp:coreProperties>
</file>